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6991" w:rsidRDefault="00B06991" w:rsidP="002A0FEC">
      <w:pPr>
        <w:spacing w:before="120" w:after="120"/>
        <w:jc w:val="right"/>
        <w:rPr>
          <w:rFonts w:ascii="Cambria" w:hAnsi="Cambria" w:cs="Arial"/>
          <w:b/>
          <w:bCs/>
          <w:sz w:val="22"/>
          <w:szCs w:val="22"/>
        </w:rPr>
      </w:pPr>
      <w:bookmarkStart w:id="0" w:name="_GoBack"/>
      <w:bookmarkEnd w:id="0"/>
      <w:r>
        <w:rPr>
          <w:rFonts w:ascii="Cambria" w:hAnsi="Cambria" w:cs="Arial"/>
          <w:b/>
          <w:bCs/>
          <w:sz w:val="22"/>
          <w:szCs w:val="22"/>
        </w:rPr>
        <w:t xml:space="preserve">Załącznik nr </w:t>
      </w:r>
      <w:r w:rsidR="000047B5">
        <w:rPr>
          <w:rFonts w:ascii="Cambria" w:hAnsi="Cambria" w:cs="Arial"/>
          <w:b/>
          <w:bCs/>
          <w:sz w:val="22"/>
          <w:szCs w:val="22"/>
        </w:rPr>
        <w:t>1</w:t>
      </w:r>
      <w:r w:rsidR="00CA16CC">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rsidR="00B06991" w:rsidRDefault="00B06991" w:rsidP="002A0FEC">
      <w:pPr>
        <w:spacing w:before="120" w:after="120"/>
        <w:jc w:val="right"/>
        <w:rPr>
          <w:rFonts w:ascii="Cambria" w:hAnsi="Cambria" w:cs="Arial"/>
          <w:b/>
          <w:bCs/>
          <w:sz w:val="22"/>
          <w:szCs w:val="22"/>
        </w:rPr>
      </w:pPr>
    </w:p>
    <w:p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rsidR="00E55208" w:rsidRDefault="00E55208" w:rsidP="002A0FEC">
      <w:pPr>
        <w:suppressAutoHyphens w:val="0"/>
        <w:spacing w:before="120" w:after="120"/>
        <w:jc w:val="center"/>
        <w:rPr>
          <w:rFonts w:ascii="Cambria" w:hAnsi="Cambria" w:cs="Arial"/>
          <w:b/>
          <w:sz w:val="22"/>
          <w:szCs w:val="22"/>
          <w:lang w:eastAsia="pl-PL"/>
        </w:rPr>
      </w:pPr>
    </w:p>
    <w:p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rsidR="00075B08" w:rsidRPr="00492353" w:rsidRDefault="00075B08" w:rsidP="002A0FEC">
      <w:pPr>
        <w:suppressAutoHyphens w:val="0"/>
        <w:spacing w:before="120" w:after="120"/>
        <w:jc w:val="center"/>
        <w:rPr>
          <w:rFonts w:ascii="Cambria" w:hAnsi="Cambria" w:cs="Arial"/>
          <w:sz w:val="22"/>
          <w:szCs w:val="22"/>
          <w:lang w:eastAsia="pl-PL"/>
        </w:rPr>
      </w:pPr>
    </w:p>
    <w:p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rsidR="004E21A8" w:rsidRPr="00492353" w:rsidRDefault="004E21A8" w:rsidP="002A0FEC">
      <w:pPr>
        <w:suppressAutoHyphens w:val="0"/>
        <w:spacing w:before="120" w:after="120"/>
        <w:jc w:val="both"/>
        <w:rPr>
          <w:rFonts w:ascii="Cambria" w:hAnsi="Cambria" w:cs="Arial"/>
          <w:sz w:val="22"/>
          <w:szCs w:val="22"/>
          <w:lang w:eastAsia="pl-PL"/>
        </w:rPr>
      </w:pPr>
    </w:p>
    <w:p w:rsidR="008F0264" w:rsidRPr="00B53455" w:rsidRDefault="008F0264" w:rsidP="008F0264">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Skarbem Państwa – Państwowym Gospodarstwem Leśnym Lasy Państwowe Nadleśnictwem Płońsk z sie</w:t>
      </w:r>
      <w:r>
        <w:rPr>
          <w:rFonts w:ascii="Cambria" w:eastAsia="SimSun" w:hAnsi="Cambria" w:cs="Arial"/>
          <w:sz w:val="22"/>
          <w:szCs w:val="22"/>
          <w:lang w:eastAsia="pl-PL"/>
        </w:rPr>
        <w:t>dzibą w Szerominku („Wydzierżawiający</w:t>
      </w:r>
      <w:r w:rsidRPr="00B53455">
        <w:rPr>
          <w:rFonts w:ascii="Cambria" w:eastAsia="SimSun" w:hAnsi="Cambria" w:cs="Arial"/>
          <w:sz w:val="22"/>
          <w:szCs w:val="22"/>
          <w:lang w:eastAsia="pl-PL"/>
        </w:rPr>
        <w:t>”)</w:t>
      </w:r>
    </w:p>
    <w:p w:rsidR="008F0264" w:rsidRPr="00B53455" w:rsidRDefault="008F0264" w:rsidP="008F0264">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 xml:space="preserve">ul. Spokojna 1; </w:t>
      </w:r>
    </w:p>
    <w:p w:rsidR="008F0264" w:rsidRPr="00B53455" w:rsidRDefault="008F0264" w:rsidP="008F0264">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09 - 100 Płońsk</w:t>
      </w:r>
    </w:p>
    <w:p w:rsidR="008F0264" w:rsidRPr="00B53455" w:rsidRDefault="008F0264" w:rsidP="008F0264">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NIP 567-000-45-11, REGON 130014412</w:t>
      </w:r>
    </w:p>
    <w:p w:rsidR="008F0264" w:rsidRPr="00B53455" w:rsidRDefault="008F0264" w:rsidP="008F0264">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reprezentowanym przez:</w:t>
      </w:r>
    </w:p>
    <w:p w:rsidR="004E21A8" w:rsidRPr="008F0264" w:rsidRDefault="008F0264" w:rsidP="008F0264">
      <w:pPr>
        <w:suppressAutoHyphens w:val="0"/>
        <w:spacing w:before="120"/>
        <w:rPr>
          <w:rFonts w:ascii="Cambria" w:eastAsia="SimSun" w:hAnsi="Cambria" w:cs="Arial"/>
          <w:sz w:val="22"/>
          <w:szCs w:val="22"/>
          <w:lang w:eastAsia="pl-PL"/>
        </w:rPr>
      </w:pPr>
      <w:r>
        <w:rPr>
          <w:rFonts w:ascii="Cambria" w:eastAsia="SimSun" w:hAnsi="Cambria" w:cs="Arial"/>
          <w:sz w:val="22"/>
          <w:szCs w:val="22"/>
          <w:lang w:eastAsia="pl-PL"/>
        </w:rPr>
        <w:t>Wojciecha Kałę</w:t>
      </w:r>
      <w:r w:rsidRPr="00B53455">
        <w:rPr>
          <w:rFonts w:ascii="Cambria" w:eastAsia="SimSun" w:hAnsi="Cambria" w:cs="Arial"/>
          <w:sz w:val="22"/>
          <w:szCs w:val="22"/>
          <w:lang w:eastAsia="pl-PL"/>
        </w:rPr>
        <w:t>– Nadleśniczego,</w:t>
      </w:r>
    </w:p>
    <w:p w:rsidR="00785E72" w:rsidRDefault="00785E72"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272094" w:rsidRPr="00492353" w:rsidRDefault="00272094"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970DC0">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 xml:space="preserve">o </w:t>
      </w:r>
      <w:r w:rsidR="006B1F78" w:rsidRPr="00492353">
        <w:rPr>
          <w:rFonts w:ascii="Cambria" w:hAnsi="Cambria" w:cs="Arial"/>
          <w:sz w:val="22"/>
          <w:szCs w:val="22"/>
          <w:lang w:eastAsia="pl-PL"/>
        </w:rPr>
        <w:t xml:space="preserve">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w:t>
      </w:r>
      <w:r w:rsidR="00970DC0">
        <w:rPr>
          <w:rFonts w:ascii="Cambria" w:hAnsi="Cambria" w:cs="Arial"/>
          <w:sz w:val="22"/>
          <w:szCs w:val="22"/>
          <w:lang w:eastAsia="pl-PL"/>
        </w:rPr>
        <w:t xml:space="preserve"> 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o</w:t>
      </w:r>
      <w:r w:rsidR="00970DC0"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rsidR="005A57F0" w:rsidRPr="00492353" w:rsidRDefault="005A57F0"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rsidR="006C7731" w:rsidRDefault="006C7731"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CA16CC" w:rsidRPr="00E71D1C">
        <w:rPr>
          <w:rFonts w:ascii="Cambria" w:hAnsi="Cambria" w:cs="Arial"/>
          <w:sz w:val="22"/>
          <w:szCs w:val="22"/>
          <w:lang w:eastAsia="pl-PL"/>
        </w:rPr>
        <w:t xml:space="preserve">„Wykonywanie usług z zakresu gospodarki leśnej na terenie </w:t>
      </w:r>
      <w:r w:rsidR="00CA16CC">
        <w:rPr>
          <w:rFonts w:ascii="Cambria" w:hAnsi="Cambria" w:cs="Arial"/>
          <w:sz w:val="22"/>
          <w:szCs w:val="22"/>
          <w:lang w:eastAsia="pl-PL"/>
        </w:rPr>
        <w:t>Nadleśnictwa Płońsk w roku 2025</w:t>
      </w:r>
      <w:r w:rsidR="00CA16CC" w:rsidRPr="00E71D1C">
        <w:rPr>
          <w:rFonts w:ascii="Cambria" w:hAnsi="Cambria" w:cs="Arial"/>
          <w:sz w:val="22"/>
          <w:szCs w:val="22"/>
          <w:lang w:eastAsia="pl-PL"/>
        </w:rPr>
        <w:t>”</w:t>
      </w:r>
      <w:r w:rsidR="00CA16CC">
        <w:rPr>
          <w:rFonts w:ascii="Cambria" w:hAnsi="Cambria" w:cs="Arial"/>
          <w:sz w:val="22"/>
          <w:szCs w:val="22"/>
          <w:lang w:eastAsia="pl-PL"/>
        </w:rPr>
        <w:t xml:space="preserve"> nr</w:t>
      </w:r>
      <w:r w:rsidR="00CA16CC" w:rsidRPr="00492353">
        <w:rPr>
          <w:rFonts w:ascii="Cambria" w:hAnsi="Cambria" w:cs="Arial"/>
          <w:sz w:val="22"/>
          <w:szCs w:val="22"/>
          <w:lang w:eastAsia="pl-PL"/>
        </w:rPr>
        <w:t xml:space="preserve"> </w:t>
      </w:r>
      <w:r w:rsidR="00CA16CC">
        <w:rPr>
          <w:rFonts w:ascii="Cambria" w:hAnsi="Cambria" w:cs="Arial"/>
          <w:sz w:val="22"/>
          <w:szCs w:val="22"/>
          <w:lang w:eastAsia="pl-PL"/>
        </w:rPr>
        <w:t>S.270.20.2024</w:t>
      </w:r>
      <w:r w:rsidR="00CA16CC" w:rsidRPr="00492353">
        <w:rPr>
          <w:rFonts w:ascii="Cambria" w:hAnsi="Cambria" w:cs="Arial"/>
          <w:sz w:val="22"/>
          <w:szCs w:val="22"/>
          <w:lang w:eastAsia="pl-PL"/>
        </w:rPr>
        <w:t xml:space="preserve"> </w:t>
      </w:r>
      <w:r w:rsidR="00CA16CC" w:rsidRPr="009218CC">
        <w:rPr>
          <w:rFonts w:ascii="Cambria" w:hAnsi="Cambria" w:cs="Arial"/>
          <w:sz w:val="22"/>
          <w:szCs w:val="22"/>
          <w:lang w:eastAsia="pl-PL"/>
        </w:rPr>
        <w:t xml:space="preserve">na Pakiet </w:t>
      </w:r>
      <w:r w:rsidR="00CA16CC">
        <w:rPr>
          <w:rFonts w:ascii="Cambria" w:hAnsi="Cambria" w:cs="Arial"/>
          <w:sz w:val="22"/>
          <w:szCs w:val="22"/>
          <w:lang w:eastAsia="pl-PL"/>
        </w:rPr>
        <w:t>IX</w:t>
      </w:r>
      <w:r w:rsidR="00CA16CC" w:rsidRPr="00492353">
        <w:rPr>
          <w:rFonts w:ascii="Cambria" w:hAnsi="Cambria" w:cs="Arial"/>
          <w:sz w:val="22"/>
          <w:szCs w:val="22"/>
          <w:lang w:eastAsia="pl-PL"/>
        </w:rPr>
        <w:t xml:space="preserve">, przeprowadzonym w trybie </w:t>
      </w:r>
      <w:r w:rsidR="00CA16CC">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rsidR="00832B08" w:rsidRPr="00492353" w:rsidRDefault="00832B08" w:rsidP="002A0FEC">
      <w:pPr>
        <w:suppressAutoHyphens w:val="0"/>
        <w:spacing w:before="120" w:after="120"/>
        <w:rPr>
          <w:rFonts w:ascii="Cambria" w:hAnsi="Cambria" w:cs="Arial"/>
          <w:b/>
          <w:sz w:val="22"/>
          <w:szCs w:val="22"/>
          <w:lang w:eastAsia="pl-PL"/>
        </w:rPr>
      </w:pPr>
    </w:p>
    <w:p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E55208">
        <w:rPr>
          <w:rFonts w:ascii="Cambria" w:hAnsi="Cambria" w:cs="Arial"/>
          <w:b/>
          <w:sz w:val="22"/>
          <w:szCs w:val="22"/>
          <w:lang w:eastAsia="pl-PL"/>
        </w:rPr>
        <w:br/>
      </w:r>
      <w:r w:rsidR="00834305" w:rsidRPr="00492353">
        <w:rPr>
          <w:rFonts w:ascii="Cambria" w:hAnsi="Cambria" w:cs="Arial"/>
          <w:b/>
          <w:sz w:val="22"/>
          <w:szCs w:val="22"/>
          <w:lang w:eastAsia="pl-PL"/>
        </w:rPr>
        <w:t>Przedmiot Umowy</w:t>
      </w:r>
    </w:p>
    <w:p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5909CD">
        <w:rPr>
          <w:rFonts w:ascii="Cambria" w:hAnsi="Cambria"/>
          <w:sz w:val="22"/>
          <w:szCs w:val="22"/>
        </w:rPr>
        <w:t xml:space="preserve">a </w:t>
      </w:r>
      <w:r w:rsidRPr="00492353">
        <w:rPr>
          <w:rFonts w:ascii="Cambria" w:hAnsi="Cambria"/>
          <w:sz w:val="22"/>
          <w:szCs w:val="22"/>
        </w:rPr>
        <w:t>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CA16CC" w:rsidRPr="00492353">
        <w:rPr>
          <w:rFonts w:ascii="Cambria" w:hAnsi="Cambria" w:cs="Arial"/>
          <w:sz w:val="22"/>
          <w:szCs w:val="22"/>
          <w:lang w:eastAsia="pl-PL"/>
        </w:rPr>
        <w:t>„</w:t>
      </w:r>
      <w:r w:rsidR="00CA16CC" w:rsidRPr="00AD33AE">
        <w:rPr>
          <w:rFonts w:ascii="Cambria" w:hAnsi="Cambria" w:cs="Arial"/>
          <w:bCs/>
          <w:i/>
          <w:iCs/>
          <w:sz w:val="22"/>
          <w:szCs w:val="22"/>
        </w:rPr>
        <w:t xml:space="preserve">Wykonywanie usług leśnych z zakresu gospodarki szkółkarskiej na terenie Nadleśnictwa </w:t>
      </w:r>
      <w:r w:rsidR="00CA16CC">
        <w:rPr>
          <w:rFonts w:ascii="Cambria" w:hAnsi="Cambria" w:cs="Arial"/>
          <w:bCs/>
          <w:i/>
          <w:iCs/>
          <w:sz w:val="22"/>
          <w:szCs w:val="22"/>
        </w:rPr>
        <w:t xml:space="preserve">Płońsk </w:t>
      </w:r>
      <w:r w:rsidR="00CA16CC" w:rsidRPr="00AD33AE">
        <w:rPr>
          <w:rFonts w:ascii="Cambria" w:hAnsi="Cambria" w:cs="Arial"/>
          <w:bCs/>
          <w:i/>
          <w:iCs/>
          <w:sz w:val="22"/>
          <w:szCs w:val="22"/>
        </w:rPr>
        <w:t xml:space="preserve">w roku </w:t>
      </w:r>
      <w:r w:rsidR="00CA16CC">
        <w:rPr>
          <w:rFonts w:ascii="Cambria" w:hAnsi="Cambria" w:cs="Arial"/>
          <w:bCs/>
          <w:i/>
          <w:iCs/>
          <w:sz w:val="22"/>
          <w:szCs w:val="22"/>
        </w:rPr>
        <w:t>2025</w:t>
      </w:r>
      <w:r w:rsidR="00CA16CC" w:rsidRPr="00AD33AE">
        <w:rPr>
          <w:rFonts w:ascii="Cambria" w:hAnsi="Cambria" w:cs="Arial"/>
          <w:bCs/>
          <w:i/>
          <w:iCs/>
          <w:sz w:val="22"/>
          <w:szCs w:val="22"/>
        </w:rPr>
        <w:t xml:space="preserve"> (Szkółka leśna </w:t>
      </w:r>
      <w:r w:rsidR="00CA16CC">
        <w:rPr>
          <w:rFonts w:ascii="Cambria" w:hAnsi="Cambria" w:cs="Arial"/>
          <w:bCs/>
          <w:i/>
          <w:iCs/>
          <w:sz w:val="22"/>
          <w:szCs w:val="22"/>
        </w:rPr>
        <w:t>w leśnictwie Kuchary</w:t>
      </w:r>
      <w:r w:rsidR="00CA16CC" w:rsidRPr="00AD33AE">
        <w:rPr>
          <w:rFonts w:ascii="Cambria" w:hAnsi="Cambria" w:cs="Arial"/>
          <w:bCs/>
          <w:i/>
          <w:iCs/>
          <w:sz w:val="22"/>
          <w:szCs w:val="22"/>
        </w:rPr>
        <w:t>)</w:t>
      </w:r>
      <w:r w:rsidR="00CA16CC"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rsidR="00FC3273" w:rsidRDefault="00FC3273" w:rsidP="002A0FEC">
      <w:pPr>
        <w:tabs>
          <w:tab w:val="left" w:pos="1701"/>
        </w:tabs>
        <w:suppressAutoHyphens w:val="0"/>
        <w:spacing w:before="120" w:after="120"/>
        <w:ind w:right="19"/>
        <w:jc w:val="center"/>
        <w:rPr>
          <w:rFonts w:ascii="Cambria" w:hAnsi="Cambria"/>
          <w:b/>
          <w:bCs/>
          <w:sz w:val="22"/>
          <w:szCs w:val="22"/>
        </w:rPr>
      </w:pPr>
    </w:p>
    <w:p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2</w:t>
      </w:r>
      <w:r w:rsidR="00E55208">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bookmarkStart w:id="1" w:name="_Hlk16412066"/>
            <w:r w:rsidRPr="00492353">
              <w:rPr>
                <w:rFonts w:ascii="Cambria" w:hAnsi="Cambria" w:cs="Arial"/>
                <w:color w:val="000000"/>
                <w:sz w:val="22"/>
                <w:szCs w:val="22"/>
              </w:rPr>
              <w:t>l.p.</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Kultywator EGEDAL nr inw. 590-237</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szt. 1</w:t>
            </w:r>
            <w:r w:rsidRPr="00492353">
              <w:rPr>
                <w:rFonts w:ascii="Cambria" w:hAnsi="Cambria" w:cs="Arial"/>
                <w:color w:val="000000"/>
                <w:sz w:val="22"/>
                <w:szCs w:val="22"/>
              </w:rPr>
              <w:t xml:space="preserve">  </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 xml:space="preserve">Siewnik 5 rzędowy EGEDAL nr inw. 591-229 </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Podcinacz klamrowy EGEDAL nr inw. 592-214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Podcinacz boczny EGEDAL nr inw. 592-236</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CA16CC" w:rsidRPr="00492353" w:rsidTr="0096563E">
        <w:trPr>
          <w:trHeight w:val="245"/>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Wyorywacz aktywny EGEDAL nr inw. 592-242</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szt. 1</w:t>
            </w:r>
            <w:r w:rsidRPr="00492353">
              <w:rPr>
                <w:rFonts w:ascii="Cambria" w:hAnsi="Cambria" w:cs="Arial"/>
                <w:color w:val="000000"/>
                <w:sz w:val="22"/>
                <w:szCs w:val="22"/>
              </w:rPr>
              <w:t xml:space="preserve">  </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Kosiarka sadownicza KS-180 nr inw. 592-554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Wykaszarka spalinowa STIHL nr inw. 592-1065</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8</w:t>
            </w:r>
            <w:r w:rsidRPr="00492353">
              <w:rPr>
                <w:rFonts w:ascii="Cambria" w:hAnsi="Cambria" w:cs="Arial"/>
                <w:color w:val="000000"/>
                <w:sz w:val="22"/>
                <w:szCs w:val="22"/>
              </w:rPr>
              <w:t>.</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Betoniarka – mieszalnik 130 1. nr inw. B370-0401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CA16CC" w:rsidRPr="00492353"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rsidR="00CA16CC" w:rsidRPr="00492353"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9</w:t>
            </w:r>
            <w:r w:rsidRPr="00492353">
              <w:rPr>
                <w:rFonts w:ascii="Cambria" w:hAnsi="Cambria" w:cs="Arial"/>
                <w:color w:val="000000"/>
                <w:sz w:val="22"/>
                <w:szCs w:val="22"/>
              </w:rPr>
              <w:t>.</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CA16CC" w:rsidRDefault="00CA16CC" w:rsidP="00CA16CC">
            <w:pPr>
              <w:spacing w:before="120"/>
              <w:jc w:val="both"/>
              <w:rPr>
                <w:rFonts w:ascii="Cambria" w:hAnsi="Cambria" w:cs="Arial"/>
                <w:color w:val="000000"/>
                <w:sz w:val="22"/>
                <w:szCs w:val="22"/>
              </w:rPr>
            </w:pPr>
            <w:r>
              <w:rPr>
                <w:rFonts w:ascii="Cambria" w:hAnsi="Cambria" w:cs="Arial"/>
                <w:color w:val="000000"/>
                <w:sz w:val="22"/>
                <w:szCs w:val="22"/>
              </w:rPr>
              <w:t>Autoklaw nr inw. B349-0501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CA16CC" w:rsidRPr="00492353" w:rsidRDefault="00CA16CC" w:rsidP="00CA16C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bl>
    <w:bookmarkEnd w:id="1"/>
    <w:p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873804">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873804">
        <w:rPr>
          <w:rFonts w:ascii="Cambria" w:hAnsi="Cambria"/>
          <w:sz w:val="22"/>
          <w:szCs w:val="22"/>
        </w:rPr>
        <w:t>2</w:t>
      </w:r>
      <w:r w:rsidR="00596B62">
        <w:rPr>
          <w:rFonts w:ascii="Cambria" w:hAnsi="Cambria"/>
          <w:sz w:val="22"/>
          <w:szCs w:val="22"/>
        </w:rPr>
        <w:t xml:space="preserve"> dniowym wyprzedzeniem. </w:t>
      </w:r>
    </w:p>
    <w:p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873804">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rsidR="006C7731" w:rsidRDefault="006C7731" w:rsidP="002A0FEC">
      <w:pPr>
        <w:suppressAutoHyphens w:val="0"/>
        <w:spacing w:before="120" w:after="120"/>
        <w:ind w:right="19"/>
        <w:rPr>
          <w:rFonts w:ascii="Cambria" w:hAnsi="Cambria"/>
          <w:b/>
          <w:bCs/>
          <w:sz w:val="22"/>
          <w:szCs w:val="22"/>
        </w:rPr>
      </w:pPr>
    </w:p>
    <w:p w:rsidR="00E55208" w:rsidRDefault="00E55208" w:rsidP="002A0FEC">
      <w:pPr>
        <w:suppressAutoHyphens w:val="0"/>
        <w:spacing w:before="120" w:after="120"/>
        <w:ind w:right="19"/>
        <w:rPr>
          <w:rFonts w:ascii="Cambria" w:hAnsi="Cambria"/>
          <w:b/>
          <w:bCs/>
          <w:sz w:val="22"/>
          <w:szCs w:val="22"/>
        </w:rPr>
      </w:pPr>
    </w:p>
    <w:p w:rsidR="00E55208" w:rsidRPr="00492353" w:rsidRDefault="00E55208" w:rsidP="002A0FEC">
      <w:pPr>
        <w:suppressAutoHyphens w:val="0"/>
        <w:spacing w:before="120" w:after="120"/>
        <w:ind w:right="19"/>
        <w:rPr>
          <w:rFonts w:ascii="Cambria" w:hAnsi="Cambria"/>
          <w:b/>
          <w:bCs/>
          <w:sz w:val="22"/>
          <w:szCs w:val="22"/>
        </w:rPr>
      </w:pPr>
    </w:p>
    <w:p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E55208">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sidR="00873804">
        <w:rPr>
          <w:rFonts w:ascii="Cambria" w:hAnsi="Cambria"/>
          <w:sz w:val="22"/>
          <w:szCs w:val="22"/>
        </w:rPr>
        <w:t xml:space="preserve"> Płońsk</w:t>
      </w:r>
      <w:r w:rsidRPr="00492353">
        <w:rPr>
          <w:rFonts w:ascii="Cambria" w:hAnsi="Cambria"/>
          <w:sz w:val="22"/>
          <w:szCs w:val="22"/>
        </w:rPr>
        <w:t xml:space="preserve"> (Szkółka Leśna </w:t>
      </w:r>
      <w:r w:rsidR="00873804">
        <w:rPr>
          <w:rFonts w:ascii="Cambria" w:hAnsi="Cambria"/>
          <w:sz w:val="22"/>
          <w:szCs w:val="22"/>
        </w:rPr>
        <w:t>Kuchary</w:t>
      </w:r>
      <w:r w:rsidRPr="00492353">
        <w:rPr>
          <w:rFonts w:ascii="Cambria" w:hAnsi="Cambria"/>
          <w:sz w:val="22"/>
          <w:szCs w:val="22"/>
        </w:rPr>
        <w:t>).</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rsidR="0055352F" w:rsidRDefault="0055352F" w:rsidP="002A0FEC">
      <w:pPr>
        <w:spacing w:before="120" w:after="120"/>
        <w:jc w:val="center"/>
        <w:rPr>
          <w:rFonts w:ascii="Cambria" w:hAnsi="Cambria"/>
          <w:b/>
          <w:bCs/>
          <w:sz w:val="22"/>
          <w:szCs w:val="22"/>
        </w:rPr>
      </w:pPr>
    </w:p>
    <w:p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55208">
        <w:rPr>
          <w:rFonts w:ascii="Cambria" w:hAnsi="Cambria"/>
          <w:b/>
          <w:bCs/>
          <w:sz w:val="22"/>
          <w:szCs w:val="22"/>
        </w:rPr>
        <w:br/>
      </w:r>
      <w:r w:rsidR="00B20A84" w:rsidRPr="00492353">
        <w:rPr>
          <w:rFonts w:ascii="Cambria" w:hAnsi="Cambria"/>
          <w:b/>
          <w:bCs/>
          <w:sz w:val="22"/>
          <w:szCs w:val="22"/>
        </w:rPr>
        <w:t>Czas trwania Umowy</w:t>
      </w:r>
    </w:p>
    <w:p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w:t>
      </w:r>
      <w:r w:rsidR="008F00D2">
        <w:rPr>
          <w:rFonts w:ascii="Cambria" w:hAnsi="Cambria"/>
          <w:sz w:val="22"/>
          <w:szCs w:val="22"/>
        </w:rPr>
        <w:t xml:space="preserve"> 2025</w:t>
      </w:r>
      <w:r w:rsidR="00047BCB" w:rsidRPr="00492353">
        <w:rPr>
          <w:rFonts w:ascii="Cambria" w:hAnsi="Cambria"/>
          <w:sz w:val="22"/>
          <w:szCs w:val="22"/>
        </w:rPr>
        <w:t xml:space="preserve"> r.</w:t>
      </w:r>
    </w:p>
    <w:p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rsidR="00B20A84" w:rsidRPr="00492353" w:rsidRDefault="00B20A84" w:rsidP="002A0FEC">
      <w:pPr>
        <w:spacing w:before="120" w:after="120"/>
        <w:jc w:val="center"/>
        <w:rPr>
          <w:rFonts w:ascii="Cambria" w:hAnsi="Cambria"/>
          <w:b/>
          <w:bCs/>
          <w:sz w:val="22"/>
          <w:szCs w:val="22"/>
        </w:rPr>
      </w:pPr>
    </w:p>
    <w:p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E5520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za sprzęt wchodzący w skład Przedmiotu Dzierżawy</w:t>
      </w:r>
      <w:r w:rsidR="00A0462E" w:rsidRPr="00492353">
        <w:rPr>
          <w:rFonts w:ascii="Cambria" w:hAnsi="Cambria"/>
          <w:sz w:val="22"/>
          <w:szCs w:val="22"/>
        </w:rPr>
        <w:t xml:space="preserve"> kwotę </w:t>
      </w:r>
      <w:r w:rsidR="004B1413">
        <w:rPr>
          <w:rFonts w:ascii="Cambria" w:hAnsi="Cambria"/>
          <w:sz w:val="22"/>
          <w:szCs w:val="22"/>
        </w:rPr>
        <w:t>1 164,13</w:t>
      </w:r>
      <w:r w:rsidR="00A0462E" w:rsidRPr="00492353">
        <w:rPr>
          <w:rFonts w:ascii="Cambria" w:hAnsi="Cambria"/>
          <w:sz w:val="22"/>
          <w:szCs w:val="22"/>
        </w:rPr>
        <w:t xml:space="preserve"> zł (słownie: </w:t>
      </w:r>
      <w:r w:rsidR="002C1D0D">
        <w:rPr>
          <w:rFonts w:ascii="Cambria" w:hAnsi="Cambria"/>
          <w:sz w:val="22"/>
          <w:szCs w:val="22"/>
        </w:rPr>
        <w:t>tysiąc sto sześćdziesiąt cztery złote 13</w:t>
      </w:r>
      <w:r w:rsidR="00A0462E" w:rsidRPr="00492353">
        <w:rPr>
          <w:rFonts w:ascii="Cambria" w:hAnsi="Cambria"/>
          <w:sz w:val="22"/>
          <w:szCs w:val="22"/>
        </w:rPr>
        <w:t xml:space="preserve">/100) </w:t>
      </w:r>
      <w:r w:rsidR="00C431B8">
        <w:rPr>
          <w:rFonts w:ascii="Cambria" w:hAnsi="Cambria"/>
          <w:sz w:val="22"/>
          <w:szCs w:val="22"/>
        </w:rPr>
        <w:t>brutto tj.</w:t>
      </w:r>
      <w:r w:rsidR="00A0462E" w:rsidRPr="00492353">
        <w:rPr>
          <w:rFonts w:ascii="Cambria" w:hAnsi="Cambria"/>
          <w:sz w:val="22"/>
          <w:szCs w:val="22"/>
        </w:rPr>
        <w:t xml:space="preserve">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za poszczególne </w:t>
      </w:r>
      <w:r w:rsidR="002653EA">
        <w:rPr>
          <w:rFonts w:ascii="Cambria" w:hAnsi="Cambria"/>
          <w:sz w:val="22"/>
          <w:szCs w:val="22"/>
        </w:rPr>
        <w:t>sprzęty wchodzące w skład Przedmiotu Dzierżawy</w:t>
      </w:r>
      <w:r w:rsidR="00FD783A">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rsidR="00E55208" w:rsidRDefault="00E55208" w:rsidP="0055352F">
      <w:pPr>
        <w:suppressAutoHyphens w:val="0"/>
        <w:spacing w:before="120" w:after="120"/>
        <w:ind w:left="567" w:hanging="567"/>
        <w:jc w:val="both"/>
        <w:rPr>
          <w:rFonts w:ascii="Cambria" w:hAnsi="Cambria"/>
          <w:sz w:val="22"/>
          <w:szCs w:val="22"/>
        </w:rPr>
      </w:pPr>
    </w:p>
    <w:p w:rsidR="00E55208" w:rsidRDefault="00E55208" w:rsidP="0055352F">
      <w:pPr>
        <w:suppressAutoHyphens w:val="0"/>
        <w:spacing w:before="120" w:after="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4"/>
        <w:gridCol w:w="4979"/>
        <w:gridCol w:w="1227"/>
        <w:gridCol w:w="1391"/>
      </w:tblGrid>
      <w:tr w:rsidR="002653EA"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l.p.</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rsidR="002653EA" w:rsidRPr="00492353" w:rsidRDefault="002653EA" w:rsidP="002A0FEC">
            <w:pPr>
              <w:spacing w:before="120" w:after="120"/>
              <w:jc w:val="both"/>
              <w:rPr>
                <w:rFonts w:ascii="Cambria" w:hAnsi="Cambria" w:cs="Arial"/>
                <w:color w:val="000000"/>
                <w:sz w:val="22"/>
                <w:szCs w:val="22"/>
              </w:rPr>
            </w:pP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873804"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73804" w:rsidRPr="00492353" w:rsidRDefault="00873804" w:rsidP="00873804">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873804" w:rsidP="00873804">
            <w:pPr>
              <w:spacing w:before="120"/>
              <w:jc w:val="both"/>
              <w:rPr>
                <w:rFonts w:ascii="Cambria" w:hAnsi="Cambria" w:cs="Arial"/>
                <w:color w:val="000000"/>
                <w:sz w:val="22"/>
                <w:szCs w:val="22"/>
              </w:rPr>
            </w:pPr>
            <w:r>
              <w:rPr>
                <w:rFonts w:ascii="Cambria" w:hAnsi="Cambria" w:cs="Arial"/>
                <w:color w:val="000000"/>
                <w:sz w:val="22"/>
                <w:szCs w:val="22"/>
              </w:rPr>
              <w:t>Kultywator EGEDAL nr inw. 590-237</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6B2F98" w:rsidP="00873804">
            <w:pPr>
              <w:spacing w:before="120"/>
              <w:jc w:val="right"/>
              <w:rPr>
                <w:rFonts w:ascii="Cambria" w:hAnsi="Cambria" w:cs="Arial"/>
                <w:color w:val="000000"/>
                <w:sz w:val="22"/>
                <w:szCs w:val="22"/>
              </w:rPr>
            </w:pPr>
            <w:r>
              <w:rPr>
                <w:rFonts w:ascii="Cambria" w:hAnsi="Cambria" w:cs="Arial"/>
                <w:color w:val="000000"/>
                <w:sz w:val="22"/>
                <w:szCs w:val="22"/>
              </w:rPr>
              <w:t xml:space="preserve">279,39 </w:t>
            </w:r>
            <w:r w:rsidR="00873804">
              <w:rPr>
                <w:rFonts w:ascii="Cambria" w:hAnsi="Cambria" w:cs="Arial"/>
                <w:color w:val="000000"/>
                <w:sz w:val="22"/>
                <w:szCs w:val="22"/>
              </w:rPr>
              <w:t>zł</w:t>
            </w:r>
          </w:p>
        </w:tc>
        <w:tc>
          <w:tcPr>
            <w:tcW w:w="851" w:type="pct"/>
            <w:tcBorders>
              <w:top w:val="single" w:sz="4" w:space="0" w:color="000000"/>
              <w:left w:val="single" w:sz="4" w:space="0" w:color="000000"/>
              <w:bottom w:val="single" w:sz="4" w:space="0" w:color="000000"/>
              <w:right w:val="single" w:sz="4" w:space="0" w:color="000000"/>
            </w:tcBorders>
          </w:tcPr>
          <w:p w:rsidR="00873804" w:rsidRPr="00492353" w:rsidRDefault="008E7791" w:rsidP="00873804">
            <w:pPr>
              <w:spacing w:before="120"/>
              <w:jc w:val="right"/>
              <w:rPr>
                <w:rFonts w:ascii="Cambria" w:hAnsi="Cambria" w:cs="Arial"/>
                <w:color w:val="000000"/>
                <w:sz w:val="22"/>
                <w:szCs w:val="22"/>
              </w:rPr>
            </w:pPr>
            <w:r>
              <w:rPr>
                <w:rFonts w:ascii="Cambria" w:hAnsi="Cambria" w:cs="Arial"/>
                <w:color w:val="000000"/>
                <w:sz w:val="22"/>
                <w:szCs w:val="22"/>
              </w:rPr>
              <w:t>343,65</w:t>
            </w:r>
            <w:r w:rsidR="00873804">
              <w:rPr>
                <w:rFonts w:ascii="Cambria" w:hAnsi="Cambria" w:cs="Arial"/>
                <w:color w:val="000000"/>
                <w:sz w:val="22"/>
                <w:szCs w:val="22"/>
              </w:rPr>
              <w:t xml:space="preserve"> zł</w:t>
            </w:r>
          </w:p>
        </w:tc>
      </w:tr>
      <w:tr w:rsidR="00873804"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73804" w:rsidRPr="00492353" w:rsidRDefault="00873804" w:rsidP="00873804">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873804" w:rsidP="00873804">
            <w:pPr>
              <w:spacing w:before="120"/>
              <w:jc w:val="both"/>
              <w:rPr>
                <w:rFonts w:ascii="Cambria" w:hAnsi="Cambria" w:cs="Arial"/>
                <w:color w:val="000000"/>
                <w:sz w:val="22"/>
                <w:szCs w:val="22"/>
              </w:rPr>
            </w:pPr>
            <w:r>
              <w:rPr>
                <w:rFonts w:ascii="Cambria" w:hAnsi="Cambria" w:cs="Arial"/>
                <w:color w:val="000000"/>
                <w:sz w:val="22"/>
                <w:szCs w:val="22"/>
              </w:rPr>
              <w:t>Siewnik 5 rzędowy EGEDAL nr inw. 591-229</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6B2F98" w:rsidP="006B2F98">
            <w:pPr>
              <w:spacing w:before="120"/>
              <w:jc w:val="right"/>
              <w:rPr>
                <w:rFonts w:ascii="Cambria" w:hAnsi="Cambria" w:cs="Arial"/>
                <w:color w:val="000000"/>
                <w:sz w:val="22"/>
                <w:szCs w:val="22"/>
              </w:rPr>
            </w:pPr>
            <w:r>
              <w:rPr>
                <w:rFonts w:ascii="Cambria" w:hAnsi="Cambria" w:cs="Arial"/>
                <w:color w:val="000000"/>
                <w:sz w:val="22"/>
                <w:szCs w:val="22"/>
              </w:rPr>
              <w:t>81,49</w:t>
            </w:r>
            <w:r w:rsidR="00873804">
              <w:rPr>
                <w:rFonts w:ascii="Cambria" w:hAnsi="Cambria" w:cs="Arial"/>
                <w:color w:val="000000"/>
                <w:sz w:val="22"/>
                <w:szCs w:val="22"/>
              </w:rPr>
              <w:t xml:space="preserve"> zł</w:t>
            </w:r>
          </w:p>
        </w:tc>
        <w:tc>
          <w:tcPr>
            <w:tcW w:w="851" w:type="pct"/>
            <w:tcBorders>
              <w:top w:val="single" w:sz="4" w:space="0" w:color="000000"/>
              <w:left w:val="single" w:sz="4" w:space="0" w:color="000000"/>
              <w:bottom w:val="single" w:sz="4" w:space="0" w:color="000000"/>
              <w:right w:val="single" w:sz="4" w:space="0" w:color="000000"/>
            </w:tcBorders>
          </w:tcPr>
          <w:p w:rsidR="00873804" w:rsidRPr="00492353" w:rsidRDefault="008E7791" w:rsidP="00873804">
            <w:pPr>
              <w:spacing w:before="120"/>
              <w:jc w:val="right"/>
              <w:rPr>
                <w:rFonts w:ascii="Cambria" w:hAnsi="Cambria" w:cs="Arial"/>
                <w:color w:val="000000"/>
                <w:sz w:val="22"/>
                <w:szCs w:val="22"/>
              </w:rPr>
            </w:pPr>
            <w:r>
              <w:rPr>
                <w:rFonts w:ascii="Cambria" w:hAnsi="Cambria" w:cs="Arial"/>
                <w:color w:val="000000"/>
                <w:sz w:val="22"/>
                <w:szCs w:val="22"/>
              </w:rPr>
              <w:t>100,23</w:t>
            </w:r>
            <w:r w:rsidR="00873804">
              <w:rPr>
                <w:rFonts w:ascii="Cambria" w:hAnsi="Cambria" w:cs="Arial"/>
                <w:color w:val="000000"/>
                <w:sz w:val="22"/>
                <w:szCs w:val="22"/>
              </w:rPr>
              <w:t xml:space="preserve"> zł</w:t>
            </w:r>
          </w:p>
        </w:tc>
      </w:tr>
      <w:tr w:rsidR="008E7791"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E7791" w:rsidRPr="00492353" w:rsidRDefault="008E7791" w:rsidP="008E7791">
            <w:pPr>
              <w:spacing w:before="120"/>
              <w:jc w:val="both"/>
              <w:rPr>
                <w:rFonts w:ascii="Cambria" w:hAnsi="Cambria" w:cs="Arial"/>
                <w:color w:val="000000"/>
                <w:sz w:val="22"/>
                <w:szCs w:val="22"/>
              </w:rPr>
            </w:pPr>
            <w:r>
              <w:rPr>
                <w:rFonts w:ascii="Cambria" w:hAnsi="Cambria" w:cs="Arial"/>
                <w:color w:val="000000"/>
                <w:sz w:val="22"/>
                <w:szCs w:val="22"/>
              </w:rPr>
              <w:t>Podcinacz klamrowy EGEDAL nr inw. 592-214</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E7791" w:rsidRPr="006B2F98" w:rsidRDefault="008E7791" w:rsidP="008E7791">
            <w:pPr>
              <w:spacing w:before="120"/>
              <w:jc w:val="right"/>
              <w:rPr>
                <w:rFonts w:ascii="Cambria" w:hAnsi="Cambria" w:cs="Arial"/>
                <w:color w:val="000000"/>
                <w:sz w:val="22"/>
                <w:szCs w:val="22"/>
              </w:rPr>
            </w:pPr>
            <w:r w:rsidRPr="00511520">
              <w:rPr>
                <w:rFonts w:ascii="Cambria" w:hAnsi="Cambria" w:cs="Arial"/>
                <w:color w:val="000000"/>
                <w:sz w:val="22"/>
                <w:szCs w:val="22"/>
              </w:rPr>
              <w:t>81,49 zł</w:t>
            </w:r>
          </w:p>
        </w:tc>
        <w:tc>
          <w:tcPr>
            <w:tcW w:w="8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100,23 zł</w:t>
            </w:r>
          </w:p>
        </w:tc>
      </w:tr>
      <w:tr w:rsidR="008E7791"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E7791" w:rsidRPr="00492353" w:rsidRDefault="008E7791" w:rsidP="008E7791">
            <w:pPr>
              <w:spacing w:before="120"/>
              <w:jc w:val="both"/>
              <w:rPr>
                <w:rFonts w:ascii="Cambria" w:hAnsi="Cambria" w:cs="Arial"/>
                <w:color w:val="000000"/>
                <w:sz w:val="22"/>
                <w:szCs w:val="22"/>
              </w:rPr>
            </w:pPr>
            <w:r>
              <w:rPr>
                <w:rFonts w:ascii="Cambria" w:hAnsi="Cambria" w:cs="Arial"/>
                <w:color w:val="000000"/>
                <w:sz w:val="22"/>
                <w:szCs w:val="22"/>
              </w:rPr>
              <w:t>Podcinacz boczny EGEDAL nr inw. 592-236</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E7791" w:rsidRPr="006B2F98" w:rsidRDefault="008E7791" w:rsidP="008E7791">
            <w:pPr>
              <w:spacing w:before="120"/>
              <w:jc w:val="right"/>
              <w:rPr>
                <w:rFonts w:ascii="Cambria" w:hAnsi="Cambria" w:cs="Arial"/>
                <w:color w:val="000000"/>
                <w:sz w:val="22"/>
                <w:szCs w:val="22"/>
              </w:rPr>
            </w:pPr>
            <w:r w:rsidRPr="00511520">
              <w:rPr>
                <w:rFonts w:ascii="Cambria" w:hAnsi="Cambria" w:cs="Arial"/>
                <w:color w:val="000000"/>
                <w:sz w:val="22"/>
                <w:szCs w:val="22"/>
              </w:rPr>
              <w:t>81,49 zł</w:t>
            </w:r>
          </w:p>
        </w:tc>
        <w:tc>
          <w:tcPr>
            <w:tcW w:w="8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100,23 zł</w:t>
            </w:r>
          </w:p>
        </w:tc>
      </w:tr>
      <w:tr w:rsidR="00873804" w:rsidRPr="00492353" w:rsidTr="00873804">
        <w:trPr>
          <w:trHeight w:val="245"/>
        </w:trPr>
        <w:tc>
          <w:tcPr>
            <w:tcW w:w="351" w:type="pct"/>
            <w:tcBorders>
              <w:top w:val="single" w:sz="4" w:space="0" w:color="000000"/>
              <w:left w:val="single" w:sz="4" w:space="0" w:color="000000"/>
              <w:bottom w:val="single" w:sz="4" w:space="0" w:color="000000"/>
              <w:right w:val="single" w:sz="4" w:space="0" w:color="000000"/>
            </w:tcBorders>
          </w:tcPr>
          <w:p w:rsidR="00873804" w:rsidRPr="00492353" w:rsidRDefault="00873804" w:rsidP="00873804">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873804" w:rsidP="00873804">
            <w:pPr>
              <w:spacing w:before="120"/>
              <w:jc w:val="both"/>
              <w:rPr>
                <w:rFonts w:ascii="Cambria" w:hAnsi="Cambria" w:cs="Arial"/>
                <w:color w:val="000000"/>
                <w:sz w:val="22"/>
                <w:szCs w:val="22"/>
              </w:rPr>
            </w:pPr>
            <w:r>
              <w:rPr>
                <w:rFonts w:ascii="Cambria" w:hAnsi="Cambria" w:cs="Arial"/>
                <w:color w:val="000000"/>
                <w:sz w:val="22"/>
                <w:szCs w:val="22"/>
              </w:rPr>
              <w:t>Wyorywacz aktywny EGEDAL nr inw. 592-242</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197</w:t>
            </w:r>
            <w:r w:rsidR="00873804">
              <w:rPr>
                <w:rFonts w:ascii="Cambria" w:hAnsi="Cambria" w:cs="Arial"/>
                <w:color w:val="000000"/>
                <w:sz w:val="22"/>
                <w:szCs w:val="22"/>
              </w:rPr>
              <w:t>,</w:t>
            </w:r>
            <w:r>
              <w:rPr>
                <w:rFonts w:ascii="Cambria" w:hAnsi="Cambria" w:cs="Arial"/>
                <w:color w:val="000000"/>
                <w:sz w:val="22"/>
                <w:szCs w:val="22"/>
              </w:rPr>
              <w:t>9</w:t>
            </w:r>
            <w:r w:rsidR="00873804">
              <w:rPr>
                <w:rFonts w:ascii="Cambria" w:hAnsi="Cambria" w:cs="Arial"/>
                <w:color w:val="000000"/>
                <w:sz w:val="22"/>
                <w:szCs w:val="22"/>
              </w:rPr>
              <w:t>0 zł</w:t>
            </w:r>
          </w:p>
        </w:tc>
        <w:tc>
          <w:tcPr>
            <w:tcW w:w="851" w:type="pct"/>
            <w:tcBorders>
              <w:top w:val="single" w:sz="4" w:space="0" w:color="000000"/>
              <w:left w:val="single" w:sz="4" w:space="0" w:color="000000"/>
              <w:bottom w:val="single" w:sz="4" w:space="0" w:color="000000"/>
              <w:right w:val="single" w:sz="4" w:space="0" w:color="000000"/>
            </w:tcBorders>
          </w:tcPr>
          <w:p w:rsidR="00873804" w:rsidRPr="00492353" w:rsidRDefault="00873804" w:rsidP="00873804">
            <w:pPr>
              <w:spacing w:before="120"/>
              <w:jc w:val="right"/>
              <w:rPr>
                <w:rFonts w:ascii="Cambria" w:hAnsi="Cambria" w:cs="Arial"/>
                <w:color w:val="000000"/>
                <w:sz w:val="22"/>
                <w:szCs w:val="22"/>
              </w:rPr>
            </w:pPr>
            <w:r>
              <w:rPr>
                <w:rFonts w:ascii="Cambria" w:hAnsi="Cambria" w:cs="Arial"/>
                <w:color w:val="000000"/>
                <w:sz w:val="22"/>
                <w:szCs w:val="22"/>
              </w:rPr>
              <w:t>238,62 zł</w:t>
            </w:r>
          </w:p>
        </w:tc>
      </w:tr>
      <w:tr w:rsidR="008E7791"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E7791" w:rsidRPr="00492353" w:rsidRDefault="008E7791" w:rsidP="008E7791">
            <w:pPr>
              <w:spacing w:before="120"/>
              <w:jc w:val="both"/>
              <w:rPr>
                <w:rFonts w:ascii="Cambria" w:hAnsi="Cambria" w:cs="Arial"/>
                <w:color w:val="000000"/>
                <w:sz w:val="22"/>
                <w:szCs w:val="22"/>
              </w:rPr>
            </w:pPr>
            <w:r>
              <w:rPr>
                <w:rFonts w:ascii="Cambria" w:hAnsi="Cambria" w:cs="Arial"/>
                <w:color w:val="000000"/>
                <w:sz w:val="22"/>
                <w:szCs w:val="22"/>
              </w:rPr>
              <w:t>Kosiarka sadownicza KS-180 nr inw. 592-554</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E7791"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81,49 zł</w:t>
            </w:r>
          </w:p>
        </w:tc>
        <w:tc>
          <w:tcPr>
            <w:tcW w:w="8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100,23 zł</w:t>
            </w:r>
          </w:p>
        </w:tc>
      </w:tr>
      <w:tr w:rsidR="00873804"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73804" w:rsidRPr="00492353" w:rsidRDefault="00873804" w:rsidP="00873804">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873804" w:rsidP="00873804">
            <w:pPr>
              <w:spacing w:before="120"/>
              <w:jc w:val="both"/>
              <w:rPr>
                <w:rFonts w:ascii="Cambria" w:hAnsi="Cambria" w:cs="Arial"/>
                <w:color w:val="000000"/>
                <w:sz w:val="22"/>
                <w:szCs w:val="22"/>
              </w:rPr>
            </w:pPr>
            <w:r>
              <w:rPr>
                <w:rFonts w:ascii="Cambria" w:hAnsi="Cambria" w:cs="Arial"/>
                <w:color w:val="000000"/>
                <w:sz w:val="22"/>
                <w:szCs w:val="22"/>
              </w:rPr>
              <w:t>Wykaszarka spalinowa STIHL nr inw. 592-1065</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73804"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197</w:t>
            </w:r>
            <w:r w:rsidR="00873804">
              <w:rPr>
                <w:rFonts w:ascii="Cambria" w:hAnsi="Cambria" w:cs="Arial"/>
                <w:color w:val="000000"/>
                <w:sz w:val="22"/>
                <w:szCs w:val="22"/>
              </w:rPr>
              <w:t>,</w:t>
            </w:r>
            <w:r>
              <w:rPr>
                <w:rFonts w:ascii="Cambria" w:hAnsi="Cambria" w:cs="Arial"/>
                <w:color w:val="000000"/>
                <w:sz w:val="22"/>
                <w:szCs w:val="22"/>
              </w:rPr>
              <w:t>9</w:t>
            </w:r>
            <w:r w:rsidR="00873804">
              <w:rPr>
                <w:rFonts w:ascii="Cambria" w:hAnsi="Cambria" w:cs="Arial"/>
                <w:color w:val="000000"/>
                <w:sz w:val="22"/>
                <w:szCs w:val="22"/>
              </w:rPr>
              <w:t>0 zł</w:t>
            </w:r>
          </w:p>
        </w:tc>
        <w:tc>
          <w:tcPr>
            <w:tcW w:w="851" w:type="pct"/>
            <w:tcBorders>
              <w:top w:val="single" w:sz="4" w:space="0" w:color="000000"/>
              <w:left w:val="single" w:sz="4" w:space="0" w:color="000000"/>
              <w:bottom w:val="single" w:sz="4" w:space="0" w:color="000000"/>
              <w:right w:val="single" w:sz="4" w:space="0" w:color="000000"/>
            </w:tcBorders>
          </w:tcPr>
          <w:p w:rsidR="00873804" w:rsidRPr="00492353" w:rsidRDefault="00873804" w:rsidP="00873804">
            <w:pPr>
              <w:spacing w:before="120"/>
              <w:jc w:val="right"/>
              <w:rPr>
                <w:rFonts w:ascii="Cambria" w:hAnsi="Cambria" w:cs="Arial"/>
                <w:color w:val="000000"/>
                <w:sz w:val="22"/>
                <w:szCs w:val="22"/>
              </w:rPr>
            </w:pPr>
            <w:r w:rsidRPr="00611419">
              <w:rPr>
                <w:rFonts w:ascii="Cambria" w:hAnsi="Cambria" w:cs="Arial"/>
                <w:color w:val="000000"/>
                <w:sz w:val="22"/>
                <w:szCs w:val="22"/>
              </w:rPr>
              <w:t xml:space="preserve">238,62 </w:t>
            </w:r>
            <w:r>
              <w:rPr>
                <w:rFonts w:ascii="Cambria" w:hAnsi="Cambria" w:cs="Arial"/>
                <w:color w:val="000000"/>
                <w:sz w:val="22"/>
                <w:szCs w:val="22"/>
              </w:rPr>
              <w:t xml:space="preserve">zł </w:t>
            </w:r>
          </w:p>
        </w:tc>
      </w:tr>
      <w:tr w:rsidR="008E7791"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E7791" w:rsidRPr="00DA7F42" w:rsidRDefault="008E7791" w:rsidP="008E7791">
            <w:pPr>
              <w:spacing w:before="120"/>
              <w:jc w:val="both"/>
              <w:rPr>
                <w:rFonts w:ascii="Cambria" w:hAnsi="Cambria" w:cs="Arial"/>
                <w:color w:val="000000"/>
                <w:sz w:val="22"/>
                <w:szCs w:val="22"/>
              </w:rPr>
            </w:pPr>
            <w:r>
              <w:rPr>
                <w:rFonts w:ascii="Cambria" w:hAnsi="Cambria" w:cs="Arial"/>
                <w:color w:val="000000"/>
                <w:sz w:val="22"/>
                <w:szCs w:val="22"/>
              </w:rPr>
              <w:t>8.</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E7791" w:rsidRDefault="008E7791" w:rsidP="008E7791">
            <w:pPr>
              <w:spacing w:before="120"/>
              <w:jc w:val="both"/>
              <w:rPr>
                <w:rFonts w:ascii="Cambria" w:hAnsi="Cambria" w:cs="Arial"/>
                <w:color w:val="000000"/>
                <w:sz w:val="22"/>
                <w:szCs w:val="22"/>
              </w:rPr>
            </w:pPr>
            <w:r>
              <w:rPr>
                <w:rFonts w:ascii="Cambria" w:hAnsi="Cambria" w:cs="Arial"/>
                <w:color w:val="000000"/>
                <w:sz w:val="22"/>
                <w:szCs w:val="22"/>
              </w:rPr>
              <w:t>Betoniarka – mieszalnik 130 1. nr inw. B370-0401</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E7791" w:rsidRPr="006B2F98" w:rsidRDefault="008E7791" w:rsidP="008E7791">
            <w:pPr>
              <w:spacing w:before="120"/>
              <w:jc w:val="right"/>
              <w:rPr>
                <w:rFonts w:ascii="Cambria" w:hAnsi="Cambria" w:cs="Arial"/>
                <w:color w:val="000000"/>
                <w:sz w:val="22"/>
                <w:szCs w:val="22"/>
              </w:rPr>
            </w:pPr>
            <w:r w:rsidRPr="00E74650">
              <w:rPr>
                <w:rFonts w:ascii="Cambria" w:hAnsi="Cambria" w:cs="Arial"/>
                <w:color w:val="000000"/>
                <w:sz w:val="22"/>
                <w:szCs w:val="22"/>
              </w:rPr>
              <w:t>81,49 zł</w:t>
            </w:r>
          </w:p>
        </w:tc>
        <w:tc>
          <w:tcPr>
            <w:tcW w:w="8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100,23 zł</w:t>
            </w:r>
          </w:p>
        </w:tc>
      </w:tr>
      <w:tr w:rsidR="008E7791" w:rsidRPr="00492353" w:rsidTr="00873804">
        <w:trPr>
          <w:trHeight w:val="251"/>
        </w:trPr>
        <w:tc>
          <w:tcPr>
            <w:tcW w:w="351" w:type="pct"/>
            <w:tcBorders>
              <w:top w:val="single" w:sz="4" w:space="0" w:color="000000"/>
              <w:left w:val="single" w:sz="4" w:space="0" w:color="000000"/>
              <w:bottom w:val="single" w:sz="4" w:space="0" w:color="000000"/>
              <w:right w:val="single" w:sz="4" w:space="0" w:color="000000"/>
            </w:tcBorders>
          </w:tcPr>
          <w:p w:rsidR="008E7791" w:rsidRPr="00DA7F42" w:rsidRDefault="008E7791" w:rsidP="008E7791">
            <w:pPr>
              <w:spacing w:before="120"/>
              <w:jc w:val="both"/>
              <w:rPr>
                <w:rFonts w:ascii="Cambria" w:hAnsi="Cambria" w:cs="Arial"/>
                <w:color w:val="000000"/>
                <w:sz w:val="22"/>
                <w:szCs w:val="22"/>
              </w:rPr>
            </w:pPr>
            <w:r w:rsidRPr="00DA7F42">
              <w:rPr>
                <w:rFonts w:ascii="Cambria" w:hAnsi="Cambria" w:cs="Arial"/>
                <w:color w:val="000000"/>
                <w:sz w:val="22"/>
                <w:szCs w:val="22"/>
              </w:rPr>
              <w:t>9.</w:t>
            </w:r>
            <w:r>
              <w:rPr>
                <w:rFonts w:ascii="Cambria" w:hAnsi="Cambria" w:cs="Arial"/>
                <w:color w:val="000000"/>
                <w:sz w:val="22"/>
                <w:szCs w:val="22"/>
              </w:rPr>
              <w:t xml:space="preserve"> </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rsidR="008E7791" w:rsidRDefault="008E7791" w:rsidP="008E7791">
            <w:pPr>
              <w:spacing w:before="120"/>
              <w:jc w:val="both"/>
              <w:rPr>
                <w:rFonts w:ascii="Cambria" w:hAnsi="Cambria" w:cs="Arial"/>
                <w:color w:val="000000"/>
                <w:sz w:val="22"/>
                <w:szCs w:val="22"/>
              </w:rPr>
            </w:pPr>
            <w:r>
              <w:rPr>
                <w:rFonts w:ascii="Cambria" w:hAnsi="Cambria" w:cs="Arial"/>
                <w:color w:val="000000"/>
                <w:sz w:val="22"/>
                <w:szCs w:val="22"/>
              </w:rPr>
              <w:t>Autoklaw nr inw. B349-0501</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rsidR="008E7791" w:rsidRPr="006B2F98" w:rsidRDefault="008E7791" w:rsidP="008E7791">
            <w:pPr>
              <w:spacing w:before="120"/>
              <w:jc w:val="right"/>
              <w:rPr>
                <w:rFonts w:ascii="Cambria" w:hAnsi="Cambria" w:cs="Arial"/>
                <w:color w:val="000000"/>
                <w:sz w:val="22"/>
                <w:szCs w:val="22"/>
              </w:rPr>
            </w:pPr>
            <w:r w:rsidRPr="00E74650">
              <w:rPr>
                <w:rFonts w:ascii="Cambria" w:hAnsi="Cambria" w:cs="Arial"/>
                <w:color w:val="000000"/>
                <w:sz w:val="22"/>
                <w:szCs w:val="22"/>
              </w:rPr>
              <w:t>81,49 zł</w:t>
            </w:r>
          </w:p>
        </w:tc>
        <w:tc>
          <w:tcPr>
            <w:tcW w:w="851" w:type="pct"/>
            <w:tcBorders>
              <w:top w:val="single" w:sz="4" w:space="0" w:color="000000"/>
              <w:left w:val="single" w:sz="4" w:space="0" w:color="000000"/>
              <w:bottom w:val="single" w:sz="4" w:space="0" w:color="000000"/>
              <w:right w:val="single" w:sz="4" w:space="0" w:color="000000"/>
            </w:tcBorders>
          </w:tcPr>
          <w:p w:rsidR="008E7791" w:rsidRPr="00492353" w:rsidRDefault="008E7791" w:rsidP="008E7791">
            <w:pPr>
              <w:spacing w:before="120"/>
              <w:jc w:val="right"/>
              <w:rPr>
                <w:rFonts w:ascii="Cambria" w:hAnsi="Cambria" w:cs="Arial"/>
                <w:color w:val="000000"/>
                <w:sz w:val="22"/>
                <w:szCs w:val="22"/>
              </w:rPr>
            </w:pPr>
            <w:r>
              <w:rPr>
                <w:rFonts w:ascii="Cambria" w:hAnsi="Cambria" w:cs="Arial"/>
                <w:color w:val="000000"/>
                <w:sz w:val="22"/>
                <w:szCs w:val="22"/>
              </w:rPr>
              <w:t>100,23 zł</w:t>
            </w:r>
          </w:p>
        </w:tc>
      </w:tr>
    </w:tbl>
    <w:p w:rsidR="00AD391C" w:rsidRPr="00E55208" w:rsidRDefault="00AD391C" w:rsidP="00AD391C">
      <w:pPr>
        <w:suppressAutoHyphens w:val="0"/>
        <w:spacing w:before="120" w:after="120"/>
        <w:jc w:val="both"/>
        <w:rPr>
          <w:rFonts w:ascii="Cambria" w:eastAsia="Calibri" w:hAnsi="Cambria" w:cs="Calibri Light"/>
          <w:sz w:val="22"/>
          <w:szCs w:val="22"/>
          <w:lang w:eastAsia="en-US"/>
        </w:rPr>
      </w:pPr>
    </w:p>
    <w:p w:rsidR="00E55208" w:rsidRDefault="00E55208" w:rsidP="002A0FEC">
      <w:pPr>
        <w:suppressAutoHyphens w:val="0"/>
        <w:spacing w:before="120" w:after="120"/>
        <w:jc w:val="center"/>
        <w:rPr>
          <w:rFonts w:ascii="Cambria" w:hAnsi="Cambria"/>
          <w:b/>
          <w:bCs/>
          <w:sz w:val="22"/>
          <w:szCs w:val="22"/>
        </w:rPr>
      </w:pP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FD783A">
        <w:rPr>
          <w:rFonts w:ascii="Cambria" w:hAnsi="Cambria"/>
          <w:b/>
          <w:bCs/>
          <w:sz w:val="22"/>
          <w:szCs w:val="22"/>
        </w:rPr>
        <w:br/>
      </w:r>
      <w:r w:rsidRPr="00492353">
        <w:rPr>
          <w:rFonts w:ascii="Cambria" w:hAnsi="Cambria"/>
          <w:b/>
          <w:bCs/>
          <w:sz w:val="22"/>
          <w:szCs w:val="22"/>
        </w:rPr>
        <w:t>Warunki płatności</w:t>
      </w:r>
    </w:p>
    <w:p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Czynsz będzie płatny z </w:t>
      </w:r>
      <w:r w:rsidR="008E4EEE">
        <w:rPr>
          <w:rFonts w:ascii="Cambria" w:hAnsi="Cambria"/>
          <w:sz w:val="22"/>
          <w:szCs w:val="22"/>
        </w:rPr>
        <w:t xml:space="preserve">góry za cały okres dzierżawy. Zapłata czynszu nastąpi w terminie do </w:t>
      </w:r>
      <w:r w:rsidR="008F00D2">
        <w:rPr>
          <w:rFonts w:ascii="Cambria" w:hAnsi="Cambria"/>
          <w:sz w:val="22"/>
          <w:szCs w:val="22"/>
        </w:rPr>
        <w:t>____________</w:t>
      </w:r>
      <w:r w:rsidR="008E4EEE">
        <w:rPr>
          <w:rFonts w:ascii="Cambria" w:hAnsi="Cambria"/>
          <w:sz w:val="22"/>
          <w:szCs w:val="22"/>
        </w:rPr>
        <w:t xml:space="preserve"> 2025 roku.</w:t>
      </w:r>
    </w:p>
    <w:p w:rsidR="003A4433" w:rsidRDefault="008E4EEE"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Wydzierżawiający wystawi fakturę VAT w terminie do dnia </w:t>
      </w:r>
      <w:r w:rsidR="008F00D2">
        <w:rPr>
          <w:rFonts w:ascii="Cambria" w:hAnsi="Cambria"/>
          <w:sz w:val="22"/>
          <w:szCs w:val="22"/>
        </w:rPr>
        <w:t>___________</w:t>
      </w:r>
      <w:r>
        <w:rPr>
          <w:rFonts w:ascii="Cambria" w:hAnsi="Cambria"/>
          <w:sz w:val="22"/>
          <w:szCs w:val="22"/>
        </w:rPr>
        <w:t xml:space="preserve"> 2025 roku</w:t>
      </w:r>
      <w:r w:rsidR="00245A50">
        <w:rPr>
          <w:rFonts w:ascii="Cambria" w:hAnsi="Cambria"/>
          <w:sz w:val="22"/>
          <w:szCs w:val="22"/>
        </w:rPr>
        <w:t xml:space="preserve">. </w:t>
      </w:r>
      <w:r w:rsidR="00F31FCE">
        <w:rPr>
          <w:rFonts w:ascii="Cambria" w:hAnsi="Cambria"/>
          <w:sz w:val="22"/>
          <w:szCs w:val="22"/>
        </w:rPr>
        <w:t xml:space="preserve"> </w:t>
      </w:r>
    </w:p>
    <w:p w:rsidR="002E6068" w:rsidRPr="008E4EEE" w:rsidRDefault="008E4EEE" w:rsidP="008E4EEE">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Dzierżawca wyraża zgodę na przesyłanie faktury w formie elektronicznej na adres e-mail: agnieszkachrzanowska0377@wp.pl.</w:t>
      </w:r>
      <w:r w:rsidR="002E6068" w:rsidRPr="008E4EEE">
        <w:rPr>
          <w:rFonts w:ascii="Cambria" w:hAnsi="Cambria" w:cs="Arial"/>
          <w:sz w:val="22"/>
          <w:szCs w:val="22"/>
          <w:lang w:eastAsia="pl-PL"/>
        </w:rPr>
        <w:t xml:space="preserve"> </w:t>
      </w:r>
    </w:p>
    <w:p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rsidR="00EA2543" w:rsidRPr="00EA2543" w:rsidRDefault="00EA2543"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rsidR="004E21A8" w:rsidRPr="00492353" w:rsidRDefault="004E21A8" w:rsidP="00861432">
      <w:pPr>
        <w:suppressAutoHyphens w:val="0"/>
        <w:spacing w:before="120" w:after="120"/>
        <w:rPr>
          <w:rFonts w:ascii="Cambria" w:hAnsi="Cambria" w:cs="Arial"/>
          <w:b/>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2172D4">
        <w:rPr>
          <w:rFonts w:ascii="Cambria" w:hAnsi="Cambria"/>
          <w:sz w:val="22"/>
          <w:szCs w:val="22"/>
        </w:rPr>
        <w:t xml:space="preserve"> Płońsk</w:t>
      </w:r>
      <w:r w:rsidR="00466B01" w:rsidRPr="005B4030">
        <w:rPr>
          <w:rFonts w:ascii="Cambria" w:hAnsi="Cambria"/>
          <w:sz w:val="22"/>
          <w:szCs w:val="22"/>
        </w:rPr>
        <w:t xml:space="preserve"> (Szkółka Leśna </w:t>
      </w:r>
      <w:r w:rsidR="002172D4">
        <w:rPr>
          <w:rFonts w:ascii="Cambria" w:hAnsi="Cambria"/>
          <w:sz w:val="22"/>
          <w:szCs w:val="22"/>
        </w:rPr>
        <w:t>Kuchary</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FD783A">
        <w:rPr>
          <w:rFonts w:ascii="Cambria" w:hAnsi="Cambria"/>
          <w:sz w:val="22"/>
          <w:szCs w:val="22"/>
          <w:lang w:eastAsia="pl-PL"/>
        </w:rPr>
        <w:t>3</w:t>
      </w:r>
      <w:r w:rsidR="008B44A7" w:rsidRPr="005B4030">
        <w:rPr>
          <w:rFonts w:ascii="Cambria" w:hAnsi="Cambria"/>
          <w:sz w:val="22"/>
          <w:szCs w:val="22"/>
          <w:lang w:eastAsia="pl-PL"/>
        </w:rPr>
        <w:t>000 zł za każdy taki przypadek.</w:t>
      </w:r>
    </w:p>
    <w:p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rsidR="005619F3" w:rsidRDefault="005619F3" w:rsidP="00861432">
      <w:pPr>
        <w:suppressAutoHyphens w:val="0"/>
        <w:spacing w:before="120" w:after="120"/>
        <w:jc w:val="center"/>
        <w:rPr>
          <w:rFonts w:ascii="Cambria" w:hAnsi="Cambria"/>
          <w:b/>
          <w:sz w:val="22"/>
          <w:szCs w:val="22"/>
          <w:lang w:eastAsia="pl-PL"/>
        </w:rPr>
      </w:pPr>
    </w:p>
    <w:p w:rsidR="00FD783A" w:rsidRPr="00492353" w:rsidRDefault="00FD783A" w:rsidP="00861432">
      <w:pPr>
        <w:suppressAutoHyphens w:val="0"/>
        <w:spacing w:before="120" w:after="120"/>
        <w:jc w:val="center"/>
        <w:rPr>
          <w:rFonts w:ascii="Cambria" w:hAnsi="Cambria"/>
          <w:b/>
          <w:sz w:val="22"/>
          <w:szCs w:val="22"/>
          <w:lang w:eastAsia="pl-PL"/>
        </w:rPr>
      </w:pPr>
    </w:p>
    <w:p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 -</w:t>
      </w:r>
      <w:r w:rsidRPr="00492353">
        <w:rPr>
          <w:rFonts w:ascii="Cambria" w:hAnsi="Cambria"/>
          <w:sz w:val="22"/>
          <w:szCs w:val="22"/>
        </w:rPr>
        <w:t xml:space="preserve"> wykonywania usług leśnych na terenie Nadleśnictwa</w:t>
      </w:r>
      <w:r w:rsidR="002A0FEC">
        <w:rPr>
          <w:rFonts w:ascii="Cambria" w:hAnsi="Cambria"/>
          <w:sz w:val="22"/>
          <w:szCs w:val="22"/>
        </w:rPr>
        <w:t xml:space="preserve"> </w:t>
      </w:r>
      <w:r w:rsidR="00A04392">
        <w:rPr>
          <w:rFonts w:ascii="Cambria" w:hAnsi="Cambria"/>
          <w:sz w:val="22"/>
          <w:szCs w:val="22"/>
        </w:rPr>
        <w:t>Płońsk</w:t>
      </w:r>
      <w:r w:rsidRPr="00492353">
        <w:rPr>
          <w:rFonts w:ascii="Cambria" w:hAnsi="Cambria"/>
          <w:sz w:val="22"/>
          <w:szCs w:val="22"/>
        </w:rPr>
        <w:t xml:space="preserve"> (Szkółka Leśna </w:t>
      </w:r>
      <w:r w:rsidR="00A04392">
        <w:rPr>
          <w:rFonts w:ascii="Cambria" w:hAnsi="Cambria"/>
          <w:sz w:val="22"/>
          <w:szCs w:val="22"/>
        </w:rPr>
        <w:t>Kuchary),</w:t>
      </w:r>
    </w:p>
    <w:p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rsidR="00FD783A" w:rsidRDefault="00FD783A" w:rsidP="00861432">
      <w:pPr>
        <w:suppressAutoHyphens w:val="0"/>
        <w:spacing w:before="120" w:after="120"/>
        <w:jc w:val="center"/>
        <w:rPr>
          <w:rFonts w:ascii="Cambria" w:hAnsi="Cambria" w:cs="Arial"/>
          <w:b/>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rsidR="004E21A8" w:rsidRPr="00416646"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lang w:eastAsia="en-US"/>
        </w:rPr>
      </w:pPr>
      <w:r w:rsidRPr="00416646">
        <w:rPr>
          <w:rFonts w:ascii="Cambria" w:hAnsi="Cambria" w:cs="Arial"/>
          <w:sz w:val="22"/>
          <w:szCs w:val="22"/>
          <w:lang w:eastAsia="en-US"/>
        </w:rPr>
        <w:t>Wydzierżawiają</w:t>
      </w:r>
      <w:r w:rsidR="004E21A8" w:rsidRPr="00416646">
        <w:rPr>
          <w:rFonts w:ascii="Cambria" w:hAnsi="Cambria" w:cs="Arial"/>
          <w:sz w:val="22"/>
          <w:szCs w:val="22"/>
          <w:lang w:eastAsia="en-US"/>
        </w:rPr>
        <w:t>cy:</w:t>
      </w:r>
    </w:p>
    <w:p w:rsidR="003D6D50" w:rsidRDefault="003D6D50" w:rsidP="003D6D5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Płońsk, 09-100 Szerominek, ul. Spokojna 1</w:t>
      </w:r>
    </w:p>
    <w:p w:rsidR="003D6D50" w:rsidRDefault="003D6D50" w:rsidP="003D6D5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23 662 45 82</w:t>
      </w:r>
    </w:p>
    <w:p w:rsidR="003D6D50" w:rsidRDefault="003D6D50" w:rsidP="003D6D5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plonsk@warszawa.lasy.gov.pl</w:t>
      </w:r>
    </w:p>
    <w:p w:rsidR="004E21A8" w:rsidRPr="00416646" w:rsidRDefault="00104198" w:rsidP="0055352F">
      <w:pPr>
        <w:keepNext/>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Dzierżaw</w:t>
      </w:r>
      <w:r w:rsidR="004E21A8" w:rsidRPr="00416646">
        <w:rPr>
          <w:rFonts w:ascii="Cambria" w:hAnsi="Cambria" w:cs="Arial"/>
          <w:sz w:val="22"/>
          <w:szCs w:val="22"/>
          <w:lang w:eastAsia="pl-PL"/>
        </w:rPr>
        <w:t>ca:</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01BF0">
        <w:rPr>
          <w:rFonts w:ascii="Cambria" w:hAnsi="Cambria" w:cs="Arial"/>
          <w:sz w:val="22"/>
          <w:szCs w:val="22"/>
          <w:lang w:eastAsia="pl-PL"/>
        </w:rPr>
        <w:t>Dzierżawca</w:t>
      </w:r>
      <w:r w:rsidR="00B01BF0"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6A436D">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B01BF0">
        <w:rPr>
          <w:rFonts w:ascii="Cambria" w:hAnsi="Cambria" w:cs="Arial"/>
          <w:sz w:val="22"/>
          <w:szCs w:val="22"/>
          <w:lang w:eastAsia="pl-PL"/>
        </w:rPr>
        <w:t>Wydzierżawiającego</w:t>
      </w:r>
      <w:r w:rsidRPr="00492353">
        <w:rPr>
          <w:rFonts w:ascii="Cambria" w:hAnsi="Cambria" w:cs="Arial"/>
          <w:sz w:val="22"/>
          <w:szCs w:val="22"/>
          <w:lang w:eastAsia="pl-PL"/>
        </w:rPr>
        <w:t xml:space="preserve">, </w:t>
      </w:r>
      <w:r w:rsidR="00B01BF0">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powiadomi </w:t>
      </w:r>
      <w:r w:rsidR="00B01BF0">
        <w:rPr>
          <w:rFonts w:ascii="Cambria" w:hAnsi="Cambria" w:cs="Arial"/>
          <w:sz w:val="22"/>
          <w:szCs w:val="22"/>
          <w:lang w:eastAsia="pl-PL"/>
        </w:rPr>
        <w:t xml:space="preserve">Dzierżawcę </w:t>
      </w:r>
      <w:r w:rsidRPr="00492353">
        <w:rPr>
          <w:rFonts w:ascii="Cambria" w:hAnsi="Cambria" w:cs="Arial"/>
          <w:sz w:val="22"/>
          <w:szCs w:val="22"/>
          <w:lang w:eastAsia="pl-PL"/>
        </w:rPr>
        <w:t xml:space="preserve">o ustanowieniu nowego Przedstawiciela </w:t>
      </w:r>
      <w:r w:rsidR="006A436D">
        <w:rPr>
          <w:rFonts w:ascii="Cambria" w:hAnsi="Cambria" w:cs="Arial"/>
          <w:sz w:val="22"/>
          <w:szCs w:val="22"/>
          <w:lang w:eastAsia="pl-PL"/>
        </w:rPr>
        <w:t>Wydzierżawiającego</w:t>
      </w:r>
      <w:r w:rsidRPr="00492353">
        <w:rPr>
          <w:rFonts w:ascii="Cambria" w:hAnsi="Cambria" w:cs="Arial"/>
          <w:sz w:val="22"/>
          <w:szCs w:val="22"/>
          <w:lang w:eastAsia="pl-PL"/>
        </w:rPr>
        <w:t xml:space="preserve">. Powiadomienie nastąpi, wedle wyboru </w:t>
      </w:r>
      <w:r w:rsidR="006A436D">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rsidR="006C7731" w:rsidRPr="00492353" w:rsidRDefault="006C7731" w:rsidP="00861432">
      <w:pPr>
        <w:suppressAutoHyphens w:val="0"/>
        <w:spacing w:before="120" w:after="120"/>
        <w:ind w:left="567"/>
        <w:jc w:val="both"/>
        <w:rPr>
          <w:rFonts w:ascii="Cambria" w:hAnsi="Cambria" w:cs="Arial"/>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 xml:space="preserve">podejmą starania, aby </w:t>
      </w:r>
      <w:r w:rsidR="00FD783A" w:rsidRPr="00FD783A">
        <w:rPr>
          <w:rFonts w:ascii="Cambria" w:hAnsi="Cambria" w:cs="Arial"/>
          <w:sz w:val="22"/>
          <w:szCs w:val="22"/>
          <w:lang w:eastAsia="pl-PL"/>
        </w:rPr>
        <w:t xml:space="preserve">rozwiązać ugodowo </w:t>
      </w:r>
      <w:r w:rsidR="004E21A8" w:rsidRPr="00492353">
        <w:rPr>
          <w:rFonts w:ascii="Cambria" w:hAnsi="Cambria" w:cs="Arial"/>
          <w:sz w:val="22"/>
          <w:szCs w:val="22"/>
          <w:lang w:eastAsia="pl-PL"/>
        </w:rPr>
        <w:t>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4131C1">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FD783A">
        <w:rPr>
          <w:rFonts w:ascii="Cambria" w:hAnsi="Cambria" w:cs="Arial"/>
          <w:sz w:val="22"/>
          <w:szCs w:val="22"/>
          <w:lang w:eastAsia="pl-PL"/>
        </w:rPr>
        <w:t>rozwiązać</w:t>
      </w:r>
      <w:r w:rsidR="00FD783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rsidR="00215462" w:rsidRPr="00492353" w:rsidRDefault="00215462" w:rsidP="00861432">
      <w:pPr>
        <w:spacing w:before="120" w:after="120"/>
        <w:jc w:val="both"/>
        <w:rPr>
          <w:rFonts w:ascii="Cambria" w:hAnsi="Cambria"/>
          <w:sz w:val="22"/>
          <w:szCs w:val="22"/>
        </w:rPr>
      </w:pPr>
    </w:p>
    <w:p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5E5" w:rsidRDefault="001455E5">
      <w:r>
        <w:separator/>
      </w:r>
    </w:p>
  </w:endnote>
  <w:endnote w:type="continuationSeparator" w:id="0">
    <w:p w:rsidR="001455E5" w:rsidRDefault="0014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F98" w:rsidRDefault="009E4F98" w:rsidP="00726784">
    <w:pPr>
      <w:pStyle w:val="Stopka"/>
      <w:pBdr>
        <w:top w:val="single" w:sz="4" w:space="1" w:color="D9D9D9"/>
      </w:pBdr>
      <w:jc w:val="right"/>
      <w:rPr>
        <w:rFonts w:ascii="Cambria" w:hAnsi="Cambria"/>
      </w:rPr>
    </w:pPr>
  </w:p>
  <w:p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1455E5">
      <w:rPr>
        <w:rFonts w:ascii="Cambria" w:hAnsi="Cambria"/>
        <w:noProof/>
      </w:rPr>
      <w:t>1</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5E5" w:rsidRDefault="001455E5">
      <w:r>
        <w:separator/>
      </w:r>
    </w:p>
  </w:footnote>
  <w:footnote w:type="continuationSeparator" w:id="0">
    <w:p w:rsidR="001455E5" w:rsidRDefault="00145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CE8"/>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0A4F"/>
    <w:rsid w:val="0009111C"/>
    <w:rsid w:val="00091245"/>
    <w:rsid w:val="00091AD2"/>
    <w:rsid w:val="00093E3F"/>
    <w:rsid w:val="000956FA"/>
    <w:rsid w:val="00095983"/>
    <w:rsid w:val="000A0E0B"/>
    <w:rsid w:val="000A4391"/>
    <w:rsid w:val="000A61E6"/>
    <w:rsid w:val="000A68E5"/>
    <w:rsid w:val="000B1038"/>
    <w:rsid w:val="000B17D4"/>
    <w:rsid w:val="000B285B"/>
    <w:rsid w:val="000B2EC8"/>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5E5"/>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573"/>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2D4"/>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1D0D"/>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18D6"/>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2BE9"/>
    <w:rsid w:val="003C425C"/>
    <w:rsid w:val="003C4BAD"/>
    <w:rsid w:val="003C61B6"/>
    <w:rsid w:val="003D132E"/>
    <w:rsid w:val="003D141C"/>
    <w:rsid w:val="003D1B69"/>
    <w:rsid w:val="003D1E3B"/>
    <w:rsid w:val="003D2AE5"/>
    <w:rsid w:val="003D6213"/>
    <w:rsid w:val="003D6D50"/>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1C1"/>
    <w:rsid w:val="00413305"/>
    <w:rsid w:val="00413C83"/>
    <w:rsid w:val="00415D94"/>
    <w:rsid w:val="00416364"/>
    <w:rsid w:val="00416646"/>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1413"/>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BE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07B25"/>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9CD"/>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37B1D"/>
    <w:rsid w:val="00641872"/>
    <w:rsid w:val="00642409"/>
    <w:rsid w:val="006433CA"/>
    <w:rsid w:val="00643EBA"/>
    <w:rsid w:val="00644329"/>
    <w:rsid w:val="00646EC6"/>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436D"/>
    <w:rsid w:val="006A620D"/>
    <w:rsid w:val="006A67B0"/>
    <w:rsid w:val="006A77AF"/>
    <w:rsid w:val="006B1F78"/>
    <w:rsid w:val="006B1FA8"/>
    <w:rsid w:val="006B2F9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1B79"/>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2A4"/>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86FE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6D8"/>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25A"/>
    <w:rsid w:val="00867957"/>
    <w:rsid w:val="00870084"/>
    <w:rsid w:val="008701D5"/>
    <w:rsid w:val="0087114C"/>
    <w:rsid w:val="00873804"/>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32E"/>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4EEE"/>
    <w:rsid w:val="008E6D0D"/>
    <w:rsid w:val="008E7791"/>
    <w:rsid w:val="008E7FEA"/>
    <w:rsid w:val="008F00D2"/>
    <w:rsid w:val="008F0264"/>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78A"/>
    <w:rsid w:val="00955FBA"/>
    <w:rsid w:val="00956463"/>
    <w:rsid w:val="00957022"/>
    <w:rsid w:val="00957A6E"/>
    <w:rsid w:val="009605F8"/>
    <w:rsid w:val="009618D7"/>
    <w:rsid w:val="009618EE"/>
    <w:rsid w:val="009633B8"/>
    <w:rsid w:val="009640F5"/>
    <w:rsid w:val="00964B4B"/>
    <w:rsid w:val="00965592"/>
    <w:rsid w:val="0096563E"/>
    <w:rsid w:val="009663BC"/>
    <w:rsid w:val="00966618"/>
    <w:rsid w:val="00970DC0"/>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392"/>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B79"/>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91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BF0"/>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76C74"/>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61E8"/>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6CC"/>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0D11"/>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201D"/>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1C65"/>
    <w:rsid w:val="00E4284C"/>
    <w:rsid w:val="00E432FA"/>
    <w:rsid w:val="00E436A9"/>
    <w:rsid w:val="00E43708"/>
    <w:rsid w:val="00E44A03"/>
    <w:rsid w:val="00E46E9B"/>
    <w:rsid w:val="00E5288B"/>
    <w:rsid w:val="00E53406"/>
    <w:rsid w:val="00E53ED8"/>
    <w:rsid w:val="00E54205"/>
    <w:rsid w:val="00E54C78"/>
    <w:rsid w:val="00E5520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178FC"/>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85897"/>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83A"/>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F2A626-B798-4C1B-95B8-0D5659E9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3475A-5D68-4A77-A795-F3C937EE7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2465</Words>
  <Characters>14792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Katarzyna Zielińska</cp:lastModifiedBy>
  <cp:revision>2</cp:revision>
  <cp:lastPrinted>2019-08-09T09:41:00Z</cp:lastPrinted>
  <dcterms:created xsi:type="dcterms:W3CDTF">2024-11-05T09:28:00Z</dcterms:created>
  <dcterms:modified xsi:type="dcterms:W3CDTF">2024-11-05T09:28:00Z</dcterms:modified>
</cp:coreProperties>
</file>